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0CE7DF" w14:textId="6CCBD630" w:rsidR="00EA6BAA" w:rsidRPr="00531B61" w:rsidRDefault="00EA6BAA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31B61">
        <w:rPr>
          <w:rFonts w:ascii="Calibri" w:eastAsia="Calibri" w:hAnsi="Calibri" w:cs="Calibri"/>
          <w:b/>
          <w:sz w:val="22"/>
          <w:szCs w:val="22"/>
          <w:lang w:eastAsia="en-US"/>
        </w:rPr>
        <w:t>Załącznik nr</w:t>
      </w:r>
      <w:r w:rsidR="00394BAE" w:rsidRPr="00531B6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D81BC4" w:rsidRPr="00531B61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Pr="00531B61">
        <w:rPr>
          <w:rFonts w:ascii="Calibri" w:eastAsia="Calibri" w:hAnsi="Calibri" w:cs="Calibri"/>
          <w:b/>
          <w:sz w:val="22"/>
          <w:szCs w:val="22"/>
          <w:lang w:eastAsia="en-US"/>
        </w:rPr>
        <w:t>b do SWZ</w:t>
      </w:r>
    </w:p>
    <w:p w14:paraId="49283A7E" w14:textId="77777777" w:rsidR="00394BAE" w:rsidRPr="00EA6BAA" w:rsidRDefault="00394BAE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2758BD81" w14:textId="77777777" w:rsidR="00EA6BAA" w:rsidRPr="00EA6BAA" w:rsidRDefault="00EA6BAA" w:rsidP="00AF5F10">
      <w:pPr>
        <w:suppressAutoHyphens w:val="0"/>
        <w:spacing w:before="120" w:after="24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EA6BAA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 podmiotu udostępniającego zasoby Wykonawcy</w:t>
      </w:r>
    </w:p>
    <w:p w14:paraId="126ACD84" w14:textId="0F5CB337" w:rsidR="00EA6BAA" w:rsidRPr="00EA6BAA" w:rsidRDefault="00EA6BAA" w:rsidP="00EA6BAA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 którym mowa w art. 125 ust. 1 </w:t>
      </w:r>
      <w:r w:rsidR="0003639D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i ust. 5 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ustawy z dnia 11 września 2019 r. Prawo zamówień publicznych (dalej jako: ustawa Pzp)</w:t>
      </w:r>
    </w:p>
    <w:p w14:paraId="265AF7A7" w14:textId="23DDCF0C" w:rsidR="00EA6BAA" w:rsidRDefault="00EA6BAA" w:rsidP="00EA6BAA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O NIEPODLEGANIU WYKLUCZENIU ORAZ</w:t>
      </w:r>
      <w:r w:rsidR="00394BAE">
        <w:rPr>
          <w:rFonts w:ascii="Calibri" w:eastAsia="Calibri" w:hAnsi="Calibri"/>
          <w:b/>
          <w:bCs/>
          <w:sz w:val="22"/>
          <w:szCs w:val="23"/>
          <w:lang w:eastAsia="en-US"/>
        </w:rPr>
        <w:t xml:space="preserve"> </w:t>
      </w: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046D97F8" w14:textId="77777777" w:rsidR="00742291" w:rsidRPr="00EA6BAA" w:rsidRDefault="00742291" w:rsidP="00EA6BAA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</w:p>
    <w:p w14:paraId="0ADB8C13" w14:textId="5DC345E7" w:rsidR="00394BAE" w:rsidRDefault="00EA6BAA" w:rsidP="00AF5F10">
      <w:pPr>
        <w:suppressAutoHyphens w:val="0"/>
        <w:spacing w:before="240" w:after="120" w:line="360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01447D">
        <w:rPr>
          <w:rFonts w:ascii="Calibri" w:eastAsia="Calibri" w:hAnsi="Calibri"/>
          <w:bCs/>
          <w:sz w:val="22"/>
          <w:szCs w:val="22"/>
          <w:lang w:eastAsia="en-US"/>
        </w:rPr>
        <w:t xml:space="preserve">Dotyczy </w:t>
      </w:r>
      <w:r w:rsidRPr="0001447D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postępowania o udzielenie zamówienia publicznego na:</w:t>
      </w:r>
    </w:p>
    <w:p w14:paraId="3B82AB2D" w14:textId="0E1CB976" w:rsidR="00531B61" w:rsidRPr="00B708D8" w:rsidRDefault="0003639D" w:rsidP="00AF5F10">
      <w:pPr>
        <w:jc w:val="center"/>
        <w:rPr>
          <w:rFonts w:asciiTheme="minorHAnsi" w:hAnsiTheme="minorHAnsi"/>
          <w:b/>
          <w:sz w:val="24"/>
        </w:rPr>
      </w:pPr>
      <w:r w:rsidRPr="00B50D33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  </w:t>
      </w:r>
      <w:r w:rsidR="006300FF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 </w:t>
      </w:r>
      <w:r w:rsidR="00531B61" w:rsidRPr="00B708D8">
        <w:rPr>
          <w:rFonts w:asciiTheme="minorHAnsi" w:hAnsiTheme="minorHAnsi"/>
          <w:b/>
          <w:sz w:val="24"/>
        </w:rPr>
        <w:t>Wytworzenie i dostawę tablic rejestracyjnych w roku kalendarzowym 202</w:t>
      </w:r>
      <w:r w:rsidR="00960967">
        <w:rPr>
          <w:rFonts w:asciiTheme="minorHAnsi" w:hAnsiTheme="minorHAnsi"/>
          <w:b/>
          <w:sz w:val="24"/>
        </w:rPr>
        <w:t>6</w:t>
      </w:r>
    </w:p>
    <w:p w14:paraId="1EEDB34B" w14:textId="77777777" w:rsidR="00531B61" w:rsidRPr="00B708D8" w:rsidRDefault="00531B61" w:rsidP="00AF5F10">
      <w:pPr>
        <w:jc w:val="center"/>
        <w:rPr>
          <w:rFonts w:asciiTheme="minorHAnsi" w:hAnsiTheme="minorHAnsi"/>
          <w:b/>
          <w:sz w:val="24"/>
        </w:rPr>
      </w:pPr>
      <w:r w:rsidRPr="00B708D8">
        <w:rPr>
          <w:rFonts w:asciiTheme="minorHAnsi" w:hAnsiTheme="minorHAnsi"/>
          <w:b/>
          <w:sz w:val="24"/>
        </w:rPr>
        <w:t xml:space="preserve"> oraz nieodpłatny odbiór i zniszczenie tablic rejestracyjnych wycofanych z użytku</w:t>
      </w:r>
    </w:p>
    <w:p w14:paraId="6DCFEDE0" w14:textId="0AF539AF" w:rsidR="00D61867" w:rsidRDefault="00D61867" w:rsidP="00531B61">
      <w:pPr>
        <w:suppressAutoHyphens w:val="0"/>
        <w:ind w:right="4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FDABD78" w14:textId="37B02FDB" w:rsidR="00006B9D" w:rsidRPr="00EA6BAA" w:rsidRDefault="00006B9D" w:rsidP="00EA6BAA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006B9D">
        <w:rPr>
          <w:rFonts w:ascii="Calibri" w:hAnsi="Calibri" w:cs="Calibri"/>
          <w:sz w:val="22"/>
          <w:szCs w:val="22"/>
          <w:lang w:val="x-none" w:eastAsia="pl-PL"/>
        </w:rPr>
        <w:t>Ja /My podpisujący niniejszy dokument:</w:t>
      </w:r>
    </w:p>
    <w:p w14:paraId="3AB24B5F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650243D1" w14:textId="77777777" w:rsidR="00EA6BAA" w:rsidRPr="000C455E" w:rsidRDefault="00EA6BAA" w:rsidP="00EA6BAA">
      <w:pPr>
        <w:suppressAutoHyphens w:val="0"/>
        <w:ind w:right="40"/>
        <w:jc w:val="center"/>
        <w:rPr>
          <w:rFonts w:ascii="Calibri" w:hAnsi="Calibri" w:cs="Calibri"/>
          <w:lang w:val="x-none" w:eastAsia="pl-PL"/>
        </w:rPr>
      </w:pPr>
      <w:r w:rsidRPr="000C455E">
        <w:rPr>
          <w:rFonts w:ascii="Calibri" w:eastAsia="SimSun" w:hAnsi="Calibri" w:cs="Calibri"/>
          <w:i/>
          <w:lang w:val="x-none" w:eastAsia="pl-PL"/>
        </w:rPr>
        <w:t>(imię i nazwisko)</w:t>
      </w:r>
    </w:p>
    <w:p w14:paraId="22F08DA2" w14:textId="28947582" w:rsidR="00EA6BAA" w:rsidRPr="00EA6BAA" w:rsidRDefault="00EA6BAA" w:rsidP="00EA6BAA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działając  w  imieniu  </w:t>
      </w:r>
      <w:r w:rsidR="00742291">
        <w:rPr>
          <w:rFonts w:ascii="Calibri" w:hAnsi="Calibri" w:cs="Calibri"/>
          <w:b/>
          <w:spacing w:val="-2"/>
          <w:sz w:val="22"/>
          <w:szCs w:val="22"/>
          <w:lang w:eastAsia="pl-PL"/>
        </w:rPr>
        <w:t>P</w:t>
      </w:r>
      <w:r w:rsidR="004B0A05"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>odmiotu</w:t>
      </w:r>
      <w:r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 xml:space="preserve"> udostępniającego zasoby </w:t>
      </w:r>
      <w:r w:rsidRPr="00561675">
        <w:rPr>
          <w:rFonts w:ascii="Calibri" w:hAnsi="Calibri" w:cs="Calibri"/>
          <w:bCs/>
          <w:spacing w:val="-2"/>
          <w:sz w:val="22"/>
          <w:szCs w:val="22"/>
          <w:lang w:val="x-none" w:eastAsia="pl-PL"/>
        </w:rPr>
        <w:t>Wykonawcy</w:t>
      </w:r>
      <w:r w:rsidRPr="00EA6BAA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01763820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2F53E6E9" w14:textId="77777777" w:rsidR="00EA6BAA" w:rsidRPr="00EA6BAA" w:rsidRDefault="00EA6BAA" w:rsidP="00EA6BAA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0CE56D5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6E5F4B8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eastAsia="pl-PL"/>
        </w:rPr>
      </w:pPr>
      <w:r w:rsidRPr="00EA6BAA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oraz dokładny adres (siedziba, miejsce prowadzonej dz</w:t>
      </w:r>
      <w:r w:rsidRPr="0015735C">
        <w:rPr>
          <w:rFonts w:ascii="Calibri" w:eastAsia="SimSun" w:hAnsi="Calibri" w:cs="Calibri"/>
          <w:i/>
          <w:sz w:val="18"/>
          <w:szCs w:val="18"/>
          <w:lang w:val="x-none" w:eastAsia="pl-PL"/>
        </w:rPr>
        <w:t>iałalności)</w:t>
      </w:r>
      <w:r w:rsidR="00604FC8" w:rsidRPr="0015735C">
        <w:rPr>
          <w:rFonts w:ascii="Calibri" w:hAnsi="Calibri" w:cs="Calibri"/>
          <w:i/>
          <w:sz w:val="18"/>
          <w:szCs w:val="18"/>
        </w:rPr>
        <w:t>, k</w:t>
      </w:r>
      <w:r w:rsidR="00604FC8" w:rsidRPr="0015735C">
        <w:rPr>
          <w:rFonts w:ascii="Calibri" w:eastAsia="SimSun" w:hAnsi="Calibri" w:cs="Calibri"/>
          <w:i/>
          <w:sz w:val="18"/>
          <w:szCs w:val="18"/>
          <w:lang w:val="x-none" w:eastAsia="pl-PL"/>
        </w:rPr>
        <w:t>rajowy</w:t>
      </w:r>
      <w:r w:rsidR="00604FC8" w:rsidRPr="00604FC8">
        <w:rPr>
          <w:rFonts w:ascii="Calibri" w:eastAsia="SimSun" w:hAnsi="Calibri" w:cs="Calibri"/>
          <w:i/>
          <w:sz w:val="18"/>
          <w:szCs w:val="18"/>
          <w:lang w:val="x-none" w:eastAsia="pl-PL"/>
        </w:rPr>
        <w:t xml:space="preserve"> numer identyfikacyjny (NIP/REGON)</w:t>
      </w:r>
    </w:p>
    <w:p w14:paraId="7EEA1600" w14:textId="77777777" w:rsidR="00EA6BAA" w:rsidRPr="00EA6BAA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15F56F0F" w14:textId="3995D341" w:rsidR="00FB594E" w:rsidRDefault="00FB594E" w:rsidP="00742291">
      <w:pPr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Podmiot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(Dz.</w:t>
      </w:r>
      <w:r w:rsidR="0074229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U. z 2022 r. poz. 835</w:t>
      </w:r>
      <w:r w:rsidR="000C455E">
        <w:rPr>
          <w:rFonts w:ascii="Calibri" w:hAnsi="Calibri" w:cs="Calibri"/>
          <w:sz w:val="22"/>
          <w:szCs w:val="22"/>
        </w:rPr>
        <w:t xml:space="preserve"> ze zm.</w:t>
      </w:r>
      <w:r>
        <w:rPr>
          <w:rFonts w:ascii="Calibri" w:hAnsi="Calibri" w:cs="Calibri"/>
          <w:sz w:val="22"/>
          <w:szCs w:val="22"/>
        </w:rPr>
        <w:t>).</w:t>
      </w:r>
    </w:p>
    <w:p w14:paraId="0C32655D" w14:textId="6B4438FE" w:rsidR="00EA6BAA" w:rsidRPr="005476A2" w:rsidRDefault="00EA6BAA" w:rsidP="00742291">
      <w:pPr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5476A2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Podmiotu zachodzą podstawy wykluczenia z postępowania na podstawie art. …………. ustawy Pzp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5476A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pkt </w:t>
      </w:r>
      <w:r w:rsidR="00E37946"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1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,</w:t>
      </w:r>
      <w:r w:rsidR="00776A53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2 i 5</w:t>
      </w:r>
      <w:r w:rsidR="00776A53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</w:p>
    <w:p w14:paraId="04675B88" w14:textId="7253ECC4" w:rsidR="00D76DEE" w:rsidRPr="00EA6BAA" w:rsidRDefault="00EA6BAA" w:rsidP="00742291">
      <w:pPr>
        <w:suppressAutoHyphens w:val="0"/>
        <w:spacing w:after="120" w:line="312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odmiot podjął następujące czynności i </w:t>
      </w:r>
      <w:r w:rsidRPr="00EA6BA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przedstawiam dowody na to, że podjęte przez </w:t>
      </w:r>
      <w:r w:rsidR="00776A53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 w:rsidRPr="00EA6BAA">
        <w:rPr>
          <w:rFonts w:ascii="Calibri" w:eastAsia="Calibri" w:hAnsi="Calibri" w:cs="Calibri"/>
          <w:color w:val="000000"/>
          <w:sz w:val="22"/>
          <w:szCs w:val="22"/>
          <w:lang w:eastAsia="en-US"/>
        </w:rPr>
        <w:t>ww. Podmiot środki są wystarczające do wykazania jego rzetelności:</w:t>
      </w:r>
    </w:p>
    <w:p w14:paraId="0C2F3378" w14:textId="77777777" w:rsidR="00EA6BAA" w:rsidRPr="00EA6BAA" w:rsidRDefault="00EA6BAA" w:rsidP="00742291">
      <w:pPr>
        <w:widowControl w:val="0"/>
        <w:numPr>
          <w:ilvl w:val="0"/>
          <w:numId w:val="16"/>
        </w:numPr>
        <w:suppressAutoHyphens w:val="0"/>
        <w:spacing w:after="120" w:line="312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09D64BE1" w14:textId="77777777" w:rsidR="00EA6BAA" w:rsidRPr="00EA6BAA" w:rsidRDefault="00EA6BAA" w:rsidP="00742291">
      <w:pPr>
        <w:widowControl w:val="0"/>
        <w:numPr>
          <w:ilvl w:val="0"/>
          <w:numId w:val="16"/>
        </w:numPr>
        <w:suppressAutoHyphens w:val="0"/>
        <w:spacing w:after="120" w:line="312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7D299C93" w14:textId="721EE5EC" w:rsidR="0025218F" w:rsidRDefault="00EA6BAA" w:rsidP="00742291">
      <w:pPr>
        <w:widowControl w:val="0"/>
        <w:numPr>
          <w:ilvl w:val="0"/>
          <w:numId w:val="16"/>
        </w:numPr>
        <w:suppressAutoHyphens w:val="0"/>
        <w:spacing w:after="120" w:line="312" w:lineRule="auto"/>
        <w:ind w:left="56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</w:t>
      </w:r>
      <w:r w:rsidR="006300FF">
        <w:rPr>
          <w:rFonts w:ascii="Calibri" w:eastAsia="Calibri" w:hAnsi="Calibri" w:cs="Calibri"/>
          <w:sz w:val="22"/>
          <w:szCs w:val="22"/>
          <w:lang w:eastAsia="en-US"/>
        </w:rPr>
        <w:br/>
      </w:r>
      <w:r w:rsidR="006300FF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625845F0" w14:textId="6DE05DFE" w:rsidR="00FB594E" w:rsidRPr="00B03594" w:rsidRDefault="00EA6BAA" w:rsidP="00B03594">
      <w:pPr>
        <w:numPr>
          <w:ilvl w:val="0"/>
          <w:numId w:val="17"/>
        </w:numPr>
        <w:suppressAutoHyphens w:val="0"/>
        <w:spacing w:after="24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44D8F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Oświadczam/y, że ww. </w:t>
      </w:r>
      <w:r w:rsidR="0051461A" w:rsidRP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 xml:space="preserve">odmiot spełnia </w:t>
      </w:r>
      <w:r w:rsidR="002E39D4">
        <w:rPr>
          <w:rFonts w:ascii="Calibri" w:eastAsia="Calibri" w:hAnsi="Calibri" w:cs="Calibri"/>
          <w:sz w:val="22"/>
          <w:szCs w:val="22"/>
          <w:lang w:eastAsia="en-US"/>
        </w:rPr>
        <w:t>warunek/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 xml:space="preserve">warunki udziału w postępowaniu określone przez Zamawiającego w Specyfikacji Warunków Zamówienia w następującym zakresie: </w:t>
      </w:r>
    </w:p>
    <w:p w14:paraId="3E6E2C15" w14:textId="77777777" w:rsidR="00742291" w:rsidRPr="00742291" w:rsidRDefault="00742291" w:rsidP="00742291">
      <w:pPr>
        <w:suppressAutoHyphens w:val="0"/>
        <w:jc w:val="center"/>
        <w:rPr>
          <w:rFonts w:ascii="Calibri" w:eastAsia="Calibri" w:hAnsi="Calibri" w:cs="Calibri"/>
          <w:sz w:val="16"/>
          <w:szCs w:val="16"/>
          <w:lang w:eastAsia="en-US"/>
        </w:rPr>
      </w:pPr>
      <w:r w:rsidRPr="00742291">
        <w:rPr>
          <w:rFonts w:ascii="Calibri" w:eastAsia="Calibri" w:hAnsi="Calibri" w:cs="Calibri"/>
          <w:sz w:val="16"/>
          <w:szCs w:val="16"/>
          <w:lang w:eastAsia="en-US"/>
        </w:rPr>
        <w:t>…………………………………………………………………......………………………………………………………………………………</w:t>
      </w:r>
    </w:p>
    <w:p w14:paraId="5CED3B92" w14:textId="77777777" w:rsidR="00742291" w:rsidRDefault="00742291" w:rsidP="00742291">
      <w:pPr>
        <w:suppressAutoHyphens w:val="0"/>
        <w:jc w:val="center"/>
        <w:rPr>
          <w:rFonts w:ascii="Calibri" w:eastAsia="Calibri" w:hAnsi="Calibri" w:cs="Calibri"/>
          <w:sz w:val="16"/>
          <w:szCs w:val="16"/>
          <w:lang w:eastAsia="en-US"/>
        </w:rPr>
      </w:pPr>
    </w:p>
    <w:p w14:paraId="0A2F84F6" w14:textId="77777777" w:rsidR="00EA6BAA" w:rsidRPr="00EA6BAA" w:rsidRDefault="00EA6BAA" w:rsidP="00742291">
      <w:pPr>
        <w:suppressAutoHyphens w:val="0"/>
        <w:jc w:val="center"/>
        <w:rPr>
          <w:rFonts w:ascii="Calibri" w:eastAsia="Calibri" w:hAnsi="Calibri" w:cs="Calibri"/>
          <w:sz w:val="16"/>
          <w:szCs w:val="16"/>
          <w:lang w:eastAsia="en-US"/>
        </w:rPr>
      </w:pPr>
      <w:r w:rsidRPr="00EA6BAA">
        <w:rPr>
          <w:rFonts w:ascii="Calibri" w:eastAsia="Calibri" w:hAnsi="Calibri" w:cs="Calibri"/>
          <w:sz w:val="16"/>
          <w:szCs w:val="16"/>
          <w:lang w:eastAsia="en-US"/>
        </w:rPr>
        <w:t>…………………………………………………………………......………………………………………………………………………………</w:t>
      </w:r>
    </w:p>
    <w:p w14:paraId="3AC40FA5" w14:textId="5382CF6F" w:rsidR="00742291" w:rsidRDefault="00EA6BAA" w:rsidP="00742291">
      <w:pPr>
        <w:suppressAutoHyphens w:val="0"/>
        <w:spacing w:line="360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EA6BAA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zakres/warunek udziału w postępowaniu)</w:t>
      </w:r>
    </w:p>
    <w:p w14:paraId="217D631F" w14:textId="77777777" w:rsidR="00742291" w:rsidRDefault="00742291" w:rsidP="00742291">
      <w:pPr>
        <w:suppressAutoHyphens w:val="0"/>
        <w:spacing w:line="360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14:paraId="059D5CF4" w14:textId="0B38500F" w:rsidR="00EA6BAA" w:rsidRPr="00742291" w:rsidRDefault="00EA6BAA" w:rsidP="00742291">
      <w:pPr>
        <w:pStyle w:val="Akapitzlist"/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42291">
        <w:rPr>
          <w:rFonts w:ascii="Calibri" w:eastAsia="Calibri" w:hAnsi="Calibri" w:cs="Calibri"/>
          <w:sz w:val="22"/>
          <w:szCs w:val="22"/>
          <w:lang w:eastAsia="en-US"/>
        </w:rPr>
        <w:t>Oświadczam</w:t>
      </w:r>
      <w:r w:rsidR="00C44D8F" w:rsidRPr="00742291">
        <w:rPr>
          <w:rFonts w:ascii="Calibri" w:eastAsia="Calibri" w:hAnsi="Calibri" w:cs="Calibri"/>
          <w:sz w:val="22"/>
          <w:szCs w:val="22"/>
          <w:lang w:eastAsia="en-US"/>
        </w:rPr>
        <w:t>/y</w:t>
      </w:r>
      <w:r w:rsidRPr="00742291">
        <w:rPr>
          <w:rFonts w:ascii="Calibri" w:eastAsia="Calibri" w:hAnsi="Calibri" w:cs="Calibri"/>
          <w:sz w:val="22"/>
          <w:szCs w:val="22"/>
          <w:lang w:eastAsia="en-US"/>
        </w:rPr>
        <w:t xml:space="preserve">, że wszystkie informacje podane w powyższych oświadczeniach są aktualne </w:t>
      </w:r>
      <w:r w:rsidR="00077FDD" w:rsidRPr="00742291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742291">
        <w:rPr>
          <w:rFonts w:ascii="Calibri" w:eastAsia="Calibri" w:hAnsi="Calibri" w:cs="Calibri"/>
          <w:sz w:val="22"/>
          <w:szCs w:val="22"/>
          <w:lang w:eastAsia="en-US"/>
        </w:rPr>
        <w:t xml:space="preserve">i zgodne z prawdą oraz zostały przedstawione z pełną świadomością konsekwencji wprowadzenia </w:t>
      </w:r>
      <w:r w:rsidR="000C455E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742291">
        <w:rPr>
          <w:rFonts w:ascii="Calibri" w:eastAsia="Calibri" w:hAnsi="Calibri" w:cs="Calibri"/>
          <w:sz w:val="22"/>
          <w:szCs w:val="22"/>
          <w:lang w:eastAsia="en-US"/>
        </w:rPr>
        <w:t>amawiającego w błąd przy przedstawianiu informacji</w:t>
      </w:r>
      <w:r w:rsidR="00EA4313" w:rsidRPr="00742291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103BB82" w14:textId="18AF065A" w:rsidR="00EA6BAA" w:rsidRPr="00EA6BAA" w:rsidRDefault="00EA6BAA" w:rsidP="00742291">
      <w:pPr>
        <w:numPr>
          <w:ilvl w:val="0"/>
          <w:numId w:val="17"/>
        </w:numPr>
        <w:suppressAutoHyphens w:val="0"/>
        <w:spacing w:after="12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W celu potwierdzenia</w:t>
      </w:r>
      <w:r w:rsidR="00960967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że osoba działająca w imieniu podmiotu udostępniającego zasoby jest umocowana do jego reprezentowania załączam odpis lub informację z Krajowego Rejestru Sądowego, Centralnej Ewidencji i Działalności Gospodarczej lub innego właściwego rejestru lub wskazuję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/my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ich dostępność za pomocą bezpłatnych i ogólnodostępnych baz danych pod następującym adresem internetowym:</w:t>
      </w:r>
    </w:p>
    <w:p w14:paraId="073D2CEB" w14:textId="77777777" w:rsidR="00EA6BAA" w:rsidRPr="00EA6BAA" w:rsidRDefault="00D76DEE" w:rsidP="00742291">
      <w:pPr>
        <w:widowControl w:val="0"/>
        <w:suppressAutoHyphens w:val="0"/>
        <w:spacing w:after="120" w:line="312" w:lineRule="auto"/>
        <w:ind w:left="720"/>
        <w:rPr>
          <w:rFonts w:ascii="Calibri" w:eastAsia="Calibri" w:hAnsi="Calibri" w:cs="Calibri"/>
          <w:sz w:val="22"/>
          <w:szCs w:val="22"/>
        </w:rPr>
      </w:pPr>
      <w:hyperlink r:id="rId8" w:history="1">
        <w:r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https://ems.ms.gov.pl</w:t>
        </w:r>
      </w:hyperlink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- dla odpisu z Krajowego Rejestru Sądowego</w:t>
      </w:r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50F0D9CF" w14:textId="77777777" w:rsidR="00EA6BAA" w:rsidRPr="00EA6BAA" w:rsidRDefault="00D76DEE" w:rsidP="00742291">
      <w:pPr>
        <w:widowControl w:val="0"/>
        <w:suppressAutoHyphens w:val="0"/>
        <w:spacing w:after="120" w:line="312" w:lineRule="auto"/>
        <w:ind w:left="720"/>
        <w:rPr>
          <w:rFonts w:ascii="Calibri" w:eastAsia="Calibri" w:hAnsi="Calibri" w:cs="Calibri"/>
          <w:sz w:val="22"/>
          <w:szCs w:val="22"/>
          <w:vertAlign w:val="superscript"/>
          <w:lang w:eastAsia="en-US"/>
        </w:rPr>
      </w:pPr>
      <w:hyperlink r:id="rId9" w:history="1">
        <w:r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https://www.ceidg.gov.pl</w:t>
        </w:r>
      </w:hyperlink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- dla odpisu z CEDiIG</w:t>
      </w:r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42E0C682" w14:textId="77777777" w:rsidR="00EA6BAA" w:rsidRPr="00EA6BAA" w:rsidRDefault="00EA6BAA" w:rsidP="00077FDD">
      <w:pPr>
        <w:widowControl w:val="0"/>
        <w:suppressAutoHyphens w:val="0"/>
        <w:spacing w:after="160" w:line="312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http://…………………………. - inny rejestr</w:t>
      </w:r>
    </w:p>
    <w:p w14:paraId="442C4563" w14:textId="23B90DFD" w:rsidR="00EA6BAA" w:rsidRDefault="00EA6BAA" w:rsidP="00077FDD">
      <w:pPr>
        <w:suppressAutoHyphens w:val="0"/>
        <w:spacing w:after="240" w:line="312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  <w:r w:rsidRPr="00EA6BAA">
        <w:rPr>
          <w:rFonts w:ascii="Calibri" w:eastAsia="Calibri" w:hAnsi="Calibri" w:cs="Calibri"/>
          <w:i/>
          <w:sz w:val="22"/>
          <w:szCs w:val="22"/>
          <w:u w:val="single"/>
          <w:vertAlign w:val="superscript"/>
          <w:lang w:eastAsia="en-US"/>
        </w:rPr>
        <w:t>*</w:t>
      </w:r>
      <w:r w:rsidRPr="00EA6BAA"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  <w:t xml:space="preserve"> niepotrzebne skreślić</w:t>
      </w:r>
    </w:p>
    <w:p w14:paraId="0234F3E0" w14:textId="77777777" w:rsidR="00891861" w:rsidRPr="00D16FB2" w:rsidRDefault="00891861" w:rsidP="00742291">
      <w:pPr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D16FB2">
        <w:rPr>
          <w:rFonts w:ascii="Calibri" w:hAnsi="Calibri" w:cs="Arial"/>
          <w:sz w:val="22"/>
          <w:szCs w:val="22"/>
        </w:rPr>
        <w:t>Wskazuję/my następujące podmiotowe środki dowodowe, które można uzyskać za pomocą bezpłatnych i ogólnodostępnych baz danych, oraz</w:t>
      </w:r>
      <w:r w:rsidRPr="00D16FB2">
        <w:rPr>
          <w:rFonts w:ascii="Calibri" w:hAnsi="Calibri"/>
          <w:sz w:val="22"/>
          <w:szCs w:val="22"/>
        </w:rPr>
        <w:t xml:space="preserve"> </w:t>
      </w:r>
      <w:r w:rsidRPr="00D16FB2">
        <w:rPr>
          <w:rFonts w:ascii="Calibri" w:hAnsi="Calibri" w:cs="Arial"/>
          <w:sz w:val="22"/>
          <w:szCs w:val="22"/>
        </w:rPr>
        <w:t>dane umożliwiające dostęp do tych środków:</w:t>
      </w:r>
    </w:p>
    <w:p w14:paraId="447C77C5" w14:textId="77777777" w:rsidR="00891861" w:rsidRPr="00D16FB2" w:rsidRDefault="00891861" w:rsidP="00742291">
      <w:pPr>
        <w:spacing w:after="120" w:line="312" w:lineRule="auto"/>
        <w:ind w:left="357"/>
        <w:jc w:val="both"/>
        <w:rPr>
          <w:rFonts w:ascii="Calibri" w:hAnsi="Calibri" w:cs="Arial"/>
          <w:sz w:val="22"/>
          <w:szCs w:val="22"/>
        </w:rPr>
      </w:pPr>
      <w:r w:rsidRPr="00D16FB2">
        <w:rPr>
          <w:rFonts w:ascii="Calibri" w:hAnsi="Calibri" w:cs="Arial"/>
          <w:sz w:val="22"/>
          <w:szCs w:val="22"/>
        </w:rPr>
        <w:t>1) .................................................................................................................................................</w:t>
      </w:r>
    </w:p>
    <w:p w14:paraId="760B9E87" w14:textId="77777777" w:rsidR="00891861" w:rsidRPr="00D16FB2" w:rsidRDefault="00891861" w:rsidP="00742291">
      <w:pPr>
        <w:spacing w:after="120" w:line="312" w:lineRule="auto"/>
        <w:ind w:left="357"/>
        <w:jc w:val="both"/>
        <w:rPr>
          <w:rFonts w:ascii="Calibri" w:hAnsi="Calibri" w:cs="Arial"/>
          <w:sz w:val="22"/>
          <w:szCs w:val="22"/>
        </w:rPr>
      </w:pPr>
      <w:r w:rsidRPr="00D16FB2">
        <w:rPr>
          <w:rFonts w:ascii="Calibri" w:hAnsi="Calibri" w:cs="Arial"/>
          <w:sz w:val="22"/>
          <w:szCs w:val="22"/>
        </w:rPr>
        <w:t>2) .................................................................................................................................................</w:t>
      </w:r>
    </w:p>
    <w:p w14:paraId="36CD8958" w14:textId="77777777" w:rsidR="00891861" w:rsidRDefault="00891861" w:rsidP="00891861">
      <w:pPr>
        <w:spacing w:line="360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286AD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D5A65DD" w14:textId="77777777" w:rsidR="00891861" w:rsidRPr="00891861" w:rsidRDefault="00891861" w:rsidP="00891861">
      <w:pPr>
        <w:suppressAutoHyphens w:val="0"/>
        <w:spacing w:after="240" w:line="276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16ED0D6" w14:textId="77777777" w:rsidR="0025218F" w:rsidRPr="00EA6BAA" w:rsidRDefault="0025218F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434E94D5" w14:textId="77777777" w:rsidR="00EA6BAA" w:rsidRPr="00EA6BAA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68A1AF8B" w14:textId="1CA8661F" w:rsidR="00891861" w:rsidRDefault="00891861" w:rsidP="00F409B9">
      <w:pPr>
        <w:suppressAutoHyphens w:val="0"/>
        <w:spacing w:after="160" w:line="259" w:lineRule="auto"/>
        <w:ind w:right="39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036286F6" w14:textId="75E03AB8" w:rsidR="00077FDD" w:rsidRDefault="00077FDD" w:rsidP="00F409B9">
      <w:pPr>
        <w:suppressAutoHyphens w:val="0"/>
        <w:spacing w:after="160" w:line="259" w:lineRule="auto"/>
        <w:ind w:right="39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36399D41" w14:textId="77777777" w:rsidR="00077FDD" w:rsidRDefault="00077FDD" w:rsidP="00F409B9">
      <w:pPr>
        <w:suppressAutoHyphens w:val="0"/>
        <w:spacing w:after="160" w:line="259" w:lineRule="auto"/>
        <w:ind w:right="39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4E418FA9" w14:textId="4431197E" w:rsidR="00077FDD" w:rsidRPr="00742291" w:rsidRDefault="00077FDD" w:rsidP="00F409B9">
      <w:pPr>
        <w:suppressAutoHyphens w:val="0"/>
        <w:spacing w:after="160" w:line="259" w:lineRule="auto"/>
        <w:ind w:right="39"/>
        <w:jc w:val="center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678CFB03" w14:textId="2C5358A0" w:rsidR="00F409B9" w:rsidRPr="00742291" w:rsidRDefault="00F409B9" w:rsidP="00F409B9">
      <w:pPr>
        <w:jc w:val="center"/>
        <w:rPr>
          <w:rFonts w:ascii="Calibri" w:eastAsia="Calibri" w:hAnsi="Calibri" w:cs="Calibri"/>
          <w:b/>
          <w:sz w:val="18"/>
          <w:szCs w:val="18"/>
          <w:u w:val="single"/>
          <w:lang w:eastAsia="en-US"/>
        </w:rPr>
      </w:pPr>
      <w:r w:rsidRPr="00742291">
        <w:rPr>
          <w:rFonts w:ascii="Calibri" w:eastAsia="Calibri" w:hAnsi="Calibri" w:cs="Calibri"/>
          <w:b/>
          <w:sz w:val="18"/>
          <w:szCs w:val="18"/>
          <w:lang w:eastAsia="en-US"/>
        </w:rPr>
        <w:t>DOKUMENT NALEŻY</w:t>
      </w:r>
      <w:r w:rsidR="00E15A62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 </w:t>
      </w:r>
      <w:r w:rsidRPr="00742291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PODPISAĆ </w:t>
      </w:r>
      <w:r w:rsidR="00742291" w:rsidRPr="00742291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(OPATRZYĆ) </w:t>
      </w:r>
      <w:r w:rsidRPr="00742291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KWALIFIKOWANYM PODPISEM ELEKTRONICZNYM, </w:t>
      </w:r>
      <w:r w:rsidRPr="00742291">
        <w:rPr>
          <w:rFonts w:ascii="Calibri" w:eastAsia="Calibri" w:hAnsi="Calibri" w:cs="Calibri"/>
          <w:b/>
          <w:sz w:val="18"/>
          <w:szCs w:val="18"/>
          <w:lang w:eastAsia="en-US"/>
        </w:rPr>
        <w:br/>
        <w:t>PODPISEM ZAUFANYM LUB PODPISEM OSOBISTYM</w:t>
      </w:r>
    </w:p>
    <w:sectPr w:rsidR="00F409B9" w:rsidRPr="00742291" w:rsidSect="00077F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22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CCD71" w14:textId="77777777" w:rsidR="005F0BC0" w:rsidRDefault="005F0BC0">
      <w:r>
        <w:separator/>
      </w:r>
    </w:p>
  </w:endnote>
  <w:endnote w:type="continuationSeparator" w:id="0">
    <w:p w14:paraId="7E4A572B" w14:textId="77777777" w:rsidR="005F0BC0" w:rsidRDefault="005F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18C70" w14:textId="77777777" w:rsidR="0077530C" w:rsidRDefault="00775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C711C" w14:textId="77777777" w:rsidR="00E62EE9" w:rsidRDefault="00E62EE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0FF">
      <w:rPr>
        <w:noProof/>
      </w:rPr>
      <w:t>2</w:t>
    </w:r>
    <w:r>
      <w:fldChar w:fldCharType="end"/>
    </w:r>
  </w:p>
  <w:p w14:paraId="62DC2718" w14:textId="77777777" w:rsidR="00602765" w:rsidRDefault="006027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14A8F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9E9BA" w14:textId="77777777" w:rsidR="005F0BC0" w:rsidRDefault="005F0BC0">
      <w:r>
        <w:separator/>
      </w:r>
    </w:p>
  </w:footnote>
  <w:footnote w:type="continuationSeparator" w:id="0">
    <w:p w14:paraId="728F4B0A" w14:textId="77777777" w:rsidR="005F0BC0" w:rsidRDefault="005F0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C0557" w14:textId="77777777" w:rsidR="0077530C" w:rsidRDefault="00775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7D85" w14:textId="3747E585" w:rsidR="00742291" w:rsidRPr="00216CA6" w:rsidRDefault="00742291" w:rsidP="00742291">
    <w:pPr>
      <w:pStyle w:val="Nagwek"/>
      <w:tabs>
        <w:tab w:val="left" w:pos="2644"/>
      </w:tabs>
      <w:rPr>
        <w:rFonts w:ascii="Calibri" w:hAnsi="Calibri" w:cs="Calibri"/>
        <w:sz w:val="22"/>
        <w:szCs w:val="22"/>
        <w:lang w:eastAsia="pl-PL"/>
      </w:rPr>
    </w:pPr>
    <w:bookmarkStart w:id="0" w:name="_Hlk75266366"/>
    <w:r w:rsidRPr="00FE33BD">
      <w:rPr>
        <w:rFonts w:ascii="Calibri" w:hAnsi="Calibri" w:cs="Calibri"/>
        <w:b/>
        <w:color w:val="C00000"/>
        <w:sz w:val="22"/>
        <w:szCs w:val="22"/>
      </w:rPr>
      <w:t>A</w:t>
    </w:r>
    <w:r w:rsidR="00982C4B">
      <w:rPr>
        <w:rFonts w:ascii="Calibri" w:hAnsi="Calibri" w:cs="Calibri"/>
        <w:b/>
        <w:color w:val="C00000"/>
        <w:sz w:val="22"/>
        <w:szCs w:val="22"/>
      </w:rPr>
      <w:t>K</w:t>
    </w:r>
    <w:r w:rsidRPr="00FE33BD">
      <w:rPr>
        <w:rFonts w:ascii="Calibri" w:hAnsi="Calibri" w:cs="Calibri"/>
        <w:b/>
        <w:color w:val="C00000"/>
        <w:sz w:val="22"/>
        <w:szCs w:val="22"/>
      </w:rPr>
      <w:t>-</w:t>
    </w:r>
    <w:r w:rsidR="0077530C">
      <w:rPr>
        <w:rFonts w:ascii="Calibri" w:hAnsi="Calibri" w:cs="Calibri"/>
        <w:b/>
        <w:color w:val="C00000"/>
        <w:sz w:val="22"/>
        <w:szCs w:val="22"/>
      </w:rPr>
      <w:t>I</w:t>
    </w:r>
    <w:r w:rsidR="00F004BF">
      <w:rPr>
        <w:rFonts w:ascii="Calibri" w:hAnsi="Calibri" w:cs="Calibri"/>
        <w:b/>
        <w:color w:val="C00000"/>
        <w:sz w:val="22"/>
        <w:szCs w:val="22"/>
      </w:rPr>
      <w:t>V</w:t>
    </w:r>
    <w:r w:rsidRPr="00FE33BD">
      <w:rPr>
        <w:rFonts w:ascii="Calibri" w:hAnsi="Calibri" w:cs="Calibri"/>
        <w:b/>
        <w:color w:val="C00000"/>
        <w:sz w:val="22"/>
        <w:szCs w:val="22"/>
      </w:rPr>
      <w:t>.271.</w:t>
    </w:r>
    <w:r w:rsidR="00960967">
      <w:rPr>
        <w:rFonts w:ascii="Calibri" w:hAnsi="Calibri" w:cs="Calibri"/>
        <w:b/>
        <w:color w:val="C00000"/>
        <w:sz w:val="22"/>
        <w:szCs w:val="22"/>
      </w:rPr>
      <w:t>68</w:t>
    </w:r>
    <w:r w:rsidRPr="00FE33BD">
      <w:rPr>
        <w:rFonts w:ascii="Calibri" w:hAnsi="Calibri" w:cs="Calibri"/>
        <w:b/>
        <w:color w:val="C00000"/>
        <w:sz w:val="22"/>
        <w:szCs w:val="22"/>
      </w:rPr>
      <w:t>.202</w:t>
    </w:r>
    <w:bookmarkEnd w:id="0"/>
    <w:r w:rsidR="00717270">
      <w:rPr>
        <w:rFonts w:ascii="Calibri" w:hAnsi="Calibri" w:cs="Calibri"/>
        <w:b/>
        <w:color w:val="C00000"/>
        <w:sz w:val="22"/>
        <w:szCs w:val="22"/>
      </w:rPr>
      <w:t>5</w:t>
    </w:r>
    <w:r w:rsidRPr="00216CA6">
      <w:rPr>
        <w:rFonts w:ascii="Calibri" w:hAnsi="Calibri" w:cs="Calibri"/>
        <w:b/>
        <w:color w:val="C00000"/>
        <w:sz w:val="22"/>
        <w:szCs w:val="22"/>
      </w:rPr>
      <w:tab/>
    </w:r>
  </w:p>
  <w:p w14:paraId="2BBBB660" w14:textId="77777777" w:rsidR="00742291" w:rsidRDefault="007422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EF197" w14:textId="7AE9C71E" w:rsidR="00EA6350" w:rsidRPr="00B03594" w:rsidRDefault="00EA6350" w:rsidP="00EA6350">
    <w:pPr>
      <w:rPr>
        <w:rFonts w:asciiTheme="minorHAnsi" w:hAnsiTheme="minorHAnsi" w:cstheme="minorHAnsi"/>
        <w:i/>
        <w:sz w:val="16"/>
        <w:szCs w:val="16"/>
      </w:rPr>
    </w:pPr>
    <w:r w:rsidRPr="0000062E">
      <w:rPr>
        <w:rFonts w:asciiTheme="minorHAnsi" w:hAnsiTheme="minorHAnsi" w:cstheme="minorHAnsi"/>
        <w:b/>
        <w:color w:val="C00000"/>
        <w:sz w:val="24"/>
        <w:szCs w:val="24"/>
      </w:rPr>
      <w:t>A-II.271</w:t>
    </w:r>
    <w:r w:rsidR="0000062E" w:rsidRPr="0000062E">
      <w:rPr>
        <w:rFonts w:asciiTheme="minorHAnsi" w:hAnsiTheme="minorHAnsi" w:cstheme="minorHAnsi"/>
        <w:b/>
        <w:color w:val="C00000"/>
        <w:sz w:val="24"/>
        <w:szCs w:val="24"/>
      </w:rPr>
      <w:t>.</w:t>
    </w:r>
    <w:r w:rsidR="00776A53">
      <w:rPr>
        <w:rFonts w:asciiTheme="minorHAnsi" w:hAnsiTheme="minorHAnsi" w:cstheme="minorHAnsi"/>
        <w:b/>
        <w:color w:val="C00000"/>
        <w:sz w:val="24"/>
        <w:szCs w:val="24"/>
      </w:rPr>
      <w:t>32</w:t>
    </w:r>
    <w:r w:rsidRPr="0000062E">
      <w:rPr>
        <w:rFonts w:asciiTheme="minorHAnsi" w:hAnsiTheme="minorHAnsi" w:cstheme="minorHAnsi"/>
        <w:b/>
        <w:color w:val="C00000"/>
        <w:sz w:val="24"/>
        <w:szCs w:val="24"/>
      </w:rPr>
      <w:t>.2022</w:t>
    </w:r>
  </w:p>
  <w:p w14:paraId="53CE60AB" w14:textId="7CD712B5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50C5E4B"/>
    <w:multiLevelType w:val="hybridMultilevel"/>
    <w:tmpl w:val="8648F8B4"/>
    <w:lvl w:ilvl="0" w:tplc="B7189DA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2" w15:restartNumberingAfterBreak="0">
    <w:nsid w:val="20F74E8D"/>
    <w:multiLevelType w:val="hybridMultilevel"/>
    <w:tmpl w:val="2D9E81E4"/>
    <w:lvl w:ilvl="0" w:tplc="91E698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9735A"/>
    <w:multiLevelType w:val="hybridMultilevel"/>
    <w:tmpl w:val="843EB3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04AE9"/>
    <w:multiLevelType w:val="hybridMultilevel"/>
    <w:tmpl w:val="758E6BE2"/>
    <w:lvl w:ilvl="0" w:tplc="14741C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D070109"/>
    <w:multiLevelType w:val="hybridMultilevel"/>
    <w:tmpl w:val="A4444DCC"/>
    <w:lvl w:ilvl="0" w:tplc="A4E0B63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01659"/>
    <w:multiLevelType w:val="hybridMultilevel"/>
    <w:tmpl w:val="1FA2D530"/>
    <w:lvl w:ilvl="0" w:tplc="C2BAD8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084421">
    <w:abstractNumId w:val="0"/>
  </w:num>
  <w:num w:numId="2" w16cid:durableId="1635671343">
    <w:abstractNumId w:val="1"/>
  </w:num>
  <w:num w:numId="3" w16cid:durableId="373193647">
    <w:abstractNumId w:val="2"/>
  </w:num>
  <w:num w:numId="4" w16cid:durableId="2067293221">
    <w:abstractNumId w:val="3"/>
  </w:num>
  <w:num w:numId="5" w16cid:durableId="1078595349">
    <w:abstractNumId w:val="4"/>
  </w:num>
  <w:num w:numId="6" w16cid:durableId="97068877">
    <w:abstractNumId w:val="5"/>
  </w:num>
  <w:num w:numId="7" w16cid:durableId="1943949307">
    <w:abstractNumId w:val="6"/>
  </w:num>
  <w:num w:numId="8" w16cid:durableId="1300959073">
    <w:abstractNumId w:val="17"/>
  </w:num>
  <w:num w:numId="9" w16cid:durableId="1802989724">
    <w:abstractNumId w:val="7"/>
  </w:num>
  <w:num w:numId="10" w16cid:durableId="1967537915">
    <w:abstractNumId w:val="19"/>
  </w:num>
  <w:num w:numId="11" w16cid:durableId="677466252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8884156">
    <w:abstractNumId w:val="10"/>
  </w:num>
  <w:num w:numId="13" w16cid:durableId="77791910">
    <w:abstractNumId w:val="10"/>
  </w:num>
  <w:num w:numId="14" w16cid:durableId="1834418643">
    <w:abstractNumId w:val="15"/>
  </w:num>
  <w:num w:numId="15" w16cid:durableId="1076900794">
    <w:abstractNumId w:val="16"/>
  </w:num>
  <w:num w:numId="16" w16cid:durableId="1559977941">
    <w:abstractNumId w:val="14"/>
  </w:num>
  <w:num w:numId="17" w16cid:durableId="861437350">
    <w:abstractNumId w:val="9"/>
  </w:num>
  <w:num w:numId="18" w16cid:durableId="233122996">
    <w:abstractNumId w:val="12"/>
  </w:num>
  <w:num w:numId="19" w16cid:durableId="1684018626">
    <w:abstractNumId w:val="20"/>
  </w:num>
  <w:num w:numId="20" w16cid:durableId="935943095">
    <w:abstractNumId w:val="18"/>
  </w:num>
  <w:num w:numId="21" w16cid:durableId="664163975">
    <w:abstractNumId w:val="13"/>
  </w:num>
  <w:num w:numId="22" w16cid:durableId="8459487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99481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0062E"/>
    <w:rsid w:val="00006B9D"/>
    <w:rsid w:val="0001447D"/>
    <w:rsid w:val="00021F41"/>
    <w:rsid w:val="00025029"/>
    <w:rsid w:val="0003639D"/>
    <w:rsid w:val="00047388"/>
    <w:rsid w:val="00047D6A"/>
    <w:rsid w:val="00056704"/>
    <w:rsid w:val="00077FDD"/>
    <w:rsid w:val="000A5303"/>
    <w:rsid w:val="000C455E"/>
    <w:rsid w:val="000E63A5"/>
    <w:rsid w:val="00133541"/>
    <w:rsid w:val="00150680"/>
    <w:rsid w:val="0015735C"/>
    <w:rsid w:val="001748F9"/>
    <w:rsid w:val="00193888"/>
    <w:rsid w:val="001A6909"/>
    <w:rsid w:val="001D669E"/>
    <w:rsid w:val="001E0643"/>
    <w:rsid w:val="001E2424"/>
    <w:rsid w:val="001E306E"/>
    <w:rsid w:val="00214F54"/>
    <w:rsid w:val="00216466"/>
    <w:rsid w:val="0025218F"/>
    <w:rsid w:val="00282BDB"/>
    <w:rsid w:val="002B1FD0"/>
    <w:rsid w:val="002C12AD"/>
    <w:rsid w:val="002C4996"/>
    <w:rsid w:val="002D2C75"/>
    <w:rsid w:val="002D2C80"/>
    <w:rsid w:val="002E39D4"/>
    <w:rsid w:val="0030292D"/>
    <w:rsid w:val="00302F84"/>
    <w:rsid w:val="0031387A"/>
    <w:rsid w:val="00322112"/>
    <w:rsid w:val="003526C3"/>
    <w:rsid w:val="00394361"/>
    <w:rsid w:val="00394BAE"/>
    <w:rsid w:val="003E24AB"/>
    <w:rsid w:val="003E544C"/>
    <w:rsid w:val="004069B6"/>
    <w:rsid w:val="00426592"/>
    <w:rsid w:val="0043044F"/>
    <w:rsid w:val="00457D84"/>
    <w:rsid w:val="00474568"/>
    <w:rsid w:val="004911A1"/>
    <w:rsid w:val="0049381C"/>
    <w:rsid w:val="004A2AFF"/>
    <w:rsid w:val="004A78F6"/>
    <w:rsid w:val="004B0A05"/>
    <w:rsid w:val="004B2C45"/>
    <w:rsid w:val="004E44F2"/>
    <w:rsid w:val="0051461A"/>
    <w:rsid w:val="00521704"/>
    <w:rsid w:val="00524CA5"/>
    <w:rsid w:val="00527C0B"/>
    <w:rsid w:val="00531B61"/>
    <w:rsid w:val="00544BFF"/>
    <w:rsid w:val="005476A2"/>
    <w:rsid w:val="00561675"/>
    <w:rsid w:val="00562EE4"/>
    <w:rsid w:val="00571F16"/>
    <w:rsid w:val="005C747E"/>
    <w:rsid w:val="005F0BC0"/>
    <w:rsid w:val="005F6C0B"/>
    <w:rsid w:val="00602765"/>
    <w:rsid w:val="00604FC8"/>
    <w:rsid w:val="006300FF"/>
    <w:rsid w:val="00654110"/>
    <w:rsid w:val="00677D27"/>
    <w:rsid w:val="00693628"/>
    <w:rsid w:val="006944A0"/>
    <w:rsid w:val="006B32C4"/>
    <w:rsid w:val="006B5BA6"/>
    <w:rsid w:val="006C649A"/>
    <w:rsid w:val="006D193C"/>
    <w:rsid w:val="006E10FD"/>
    <w:rsid w:val="006F24A4"/>
    <w:rsid w:val="006F588F"/>
    <w:rsid w:val="00701C03"/>
    <w:rsid w:val="007026CD"/>
    <w:rsid w:val="00717270"/>
    <w:rsid w:val="00742291"/>
    <w:rsid w:val="007436D2"/>
    <w:rsid w:val="00761670"/>
    <w:rsid w:val="0076300B"/>
    <w:rsid w:val="0077530C"/>
    <w:rsid w:val="00776A53"/>
    <w:rsid w:val="007914CD"/>
    <w:rsid w:val="007B308B"/>
    <w:rsid w:val="007B3430"/>
    <w:rsid w:val="00815638"/>
    <w:rsid w:val="00826032"/>
    <w:rsid w:val="0083273B"/>
    <w:rsid w:val="008445BC"/>
    <w:rsid w:val="00881A97"/>
    <w:rsid w:val="00891861"/>
    <w:rsid w:val="008A0A4E"/>
    <w:rsid w:val="008A2316"/>
    <w:rsid w:val="008E03E6"/>
    <w:rsid w:val="0091052B"/>
    <w:rsid w:val="009204D7"/>
    <w:rsid w:val="009341A3"/>
    <w:rsid w:val="00960967"/>
    <w:rsid w:val="00982C4B"/>
    <w:rsid w:val="009876E0"/>
    <w:rsid w:val="009936E6"/>
    <w:rsid w:val="00993BD1"/>
    <w:rsid w:val="009A0AF8"/>
    <w:rsid w:val="009B7F15"/>
    <w:rsid w:val="009C4AA2"/>
    <w:rsid w:val="009D21F5"/>
    <w:rsid w:val="009D3E0D"/>
    <w:rsid w:val="009F49BF"/>
    <w:rsid w:val="009F7774"/>
    <w:rsid w:val="00A168A8"/>
    <w:rsid w:val="00A26CBC"/>
    <w:rsid w:val="00A53A6C"/>
    <w:rsid w:val="00A57094"/>
    <w:rsid w:val="00AB07FA"/>
    <w:rsid w:val="00AB1317"/>
    <w:rsid w:val="00AE0615"/>
    <w:rsid w:val="00AF5F10"/>
    <w:rsid w:val="00B03594"/>
    <w:rsid w:val="00B053A1"/>
    <w:rsid w:val="00B310A3"/>
    <w:rsid w:val="00B56D00"/>
    <w:rsid w:val="00B8737C"/>
    <w:rsid w:val="00B87446"/>
    <w:rsid w:val="00BE7744"/>
    <w:rsid w:val="00C00E75"/>
    <w:rsid w:val="00C44D8F"/>
    <w:rsid w:val="00C61A47"/>
    <w:rsid w:val="00C923E3"/>
    <w:rsid w:val="00CA348E"/>
    <w:rsid w:val="00CD1B07"/>
    <w:rsid w:val="00CF1277"/>
    <w:rsid w:val="00CF2AEA"/>
    <w:rsid w:val="00D00DF3"/>
    <w:rsid w:val="00D20F34"/>
    <w:rsid w:val="00D214C1"/>
    <w:rsid w:val="00D30EFB"/>
    <w:rsid w:val="00D61867"/>
    <w:rsid w:val="00D76DEE"/>
    <w:rsid w:val="00D81BC4"/>
    <w:rsid w:val="00DA38AA"/>
    <w:rsid w:val="00DF35A1"/>
    <w:rsid w:val="00E15A62"/>
    <w:rsid w:val="00E2364B"/>
    <w:rsid w:val="00E37946"/>
    <w:rsid w:val="00E37A28"/>
    <w:rsid w:val="00E4768A"/>
    <w:rsid w:val="00E51E78"/>
    <w:rsid w:val="00E609CD"/>
    <w:rsid w:val="00E62EE9"/>
    <w:rsid w:val="00E713EE"/>
    <w:rsid w:val="00E72E8E"/>
    <w:rsid w:val="00E77965"/>
    <w:rsid w:val="00EA4313"/>
    <w:rsid w:val="00EA5954"/>
    <w:rsid w:val="00EA6350"/>
    <w:rsid w:val="00EA6BAA"/>
    <w:rsid w:val="00EC4F85"/>
    <w:rsid w:val="00EE0A41"/>
    <w:rsid w:val="00EF1086"/>
    <w:rsid w:val="00EF507E"/>
    <w:rsid w:val="00EF5F1C"/>
    <w:rsid w:val="00F004BF"/>
    <w:rsid w:val="00F15C98"/>
    <w:rsid w:val="00F27719"/>
    <w:rsid w:val="00F409B9"/>
    <w:rsid w:val="00F52D4A"/>
    <w:rsid w:val="00F54BE6"/>
    <w:rsid w:val="00F61821"/>
    <w:rsid w:val="00F937CF"/>
    <w:rsid w:val="00FB0971"/>
    <w:rsid w:val="00FB0B4C"/>
    <w:rsid w:val="00FB594E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9EEFD8"/>
  <w15:docId w15:val="{096B4A61-8B88-4EDD-9E4C-D2321763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D76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636AF-7578-44D7-AF50-A4EF30D0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4126</CharactersWithSpaces>
  <SharedDoc>false</SharedDoc>
  <HLinks>
    <vt:vector size="12" baseType="variant"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lkaluza</dc:creator>
  <cp:lastModifiedBy>Bartosz Czupryński</cp:lastModifiedBy>
  <cp:revision>12</cp:revision>
  <cp:lastPrinted>2024-11-21T07:33:00Z</cp:lastPrinted>
  <dcterms:created xsi:type="dcterms:W3CDTF">2022-12-13T13:41:00Z</dcterms:created>
  <dcterms:modified xsi:type="dcterms:W3CDTF">2025-11-24T10:51:00Z</dcterms:modified>
</cp:coreProperties>
</file>